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1EBE" w:rsidRPr="00B85149" w:rsidRDefault="00261EBE" w:rsidP="00261EBE">
      <w:pPr>
        <w:spacing w:line="240" w:lineRule="auto"/>
        <w:jc w:val="right"/>
        <w:rPr>
          <w:b/>
          <w:sz w:val="24"/>
          <w:szCs w:val="24"/>
        </w:rPr>
      </w:pPr>
      <w:r w:rsidRPr="00B85149">
        <w:rPr>
          <w:b/>
          <w:sz w:val="24"/>
          <w:szCs w:val="24"/>
        </w:rPr>
        <w:t>Załącznik nr 3 do SIWZ</w:t>
      </w:r>
    </w:p>
    <w:p w:rsidR="00261EBE" w:rsidRPr="00B85149" w:rsidRDefault="00261EBE" w:rsidP="00261EBE">
      <w:pPr>
        <w:pStyle w:val="Nagwek4"/>
        <w:spacing w:before="0" w:after="0" w:line="240" w:lineRule="auto"/>
        <w:jc w:val="center"/>
        <w:rPr>
          <w:smallCaps/>
          <w:spacing w:val="30"/>
          <w:sz w:val="24"/>
          <w:szCs w:val="24"/>
        </w:rPr>
      </w:pPr>
    </w:p>
    <w:p w:rsidR="00261EBE" w:rsidRPr="00B85149" w:rsidRDefault="00261EBE" w:rsidP="00261EBE">
      <w:pPr>
        <w:spacing w:line="240" w:lineRule="auto"/>
        <w:jc w:val="center"/>
        <w:rPr>
          <w:b/>
          <w:bCs/>
          <w:smallCaps/>
          <w:spacing w:val="30"/>
          <w:sz w:val="28"/>
          <w:szCs w:val="28"/>
        </w:rPr>
      </w:pPr>
      <w:r w:rsidRPr="00B85149">
        <w:rPr>
          <w:b/>
          <w:bCs/>
          <w:smallCaps/>
          <w:spacing w:val="30"/>
          <w:sz w:val="28"/>
          <w:szCs w:val="28"/>
        </w:rPr>
        <w:t xml:space="preserve">Potencjał kadrowy </w:t>
      </w:r>
    </w:p>
    <w:p w:rsidR="00261EBE" w:rsidRPr="00B85149" w:rsidRDefault="00261EBE" w:rsidP="00261EBE">
      <w:pPr>
        <w:spacing w:line="240" w:lineRule="auto"/>
        <w:jc w:val="center"/>
        <w:rPr>
          <w:b/>
          <w:bCs/>
          <w:sz w:val="26"/>
          <w:szCs w:val="26"/>
        </w:rPr>
      </w:pPr>
      <w:r w:rsidRPr="00B85149">
        <w:rPr>
          <w:b/>
          <w:bCs/>
          <w:smallCaps/>
          <w:spacing w:val="30"/>
          <w:sz w:val="28"/>
          <w:szCs w:val="28"/>
        </w:rPr>
        <w:t>Osoby zdolne do wykonania zamówienia</w:t>
      </w:r>
    </w:p>
    <w:p w:rsidR="00261EBE" w:rsidRPr="00B85149" w:rsidRDefault="00261EBE" w:rsidP="00261EBE">
      <w:pPr>
        <w:spacing w:line="240" w:lineRule="auto"/>
        <w:rPr>
          <w:b/>
          <w:bCs/>
          <w:sz w:val="16"/>
          <w:szCs w:val="16"/>
        </w:rPr>
      </w:pPr>
    </w:p>
    <w:p w:rsidR="00261EBE" w:rsidRPr="00B85149" w:rsidRDefault="00261EBE" w:rsidP="00261EBE">
      <w:pPr>
        <w:spacing w:line="240" w:lineRule="auto"/>
        <w:rPr>
          <w:sz w:val="16"/>
          <w:szCs w:val="16"/>
        </w:rPr>
      </w:pPr>
    </w:p>
    <w:p w:rsidR="00261EBE" w:rsidRPr="00B85149" w:rsidRDefault="00261EBE" w:rsidP="00261EBE">
      <w:pPr>
        <w:spacing w:line="360" w:lineRule="auto"/>
        <w:rPr>
          <w:sz w:val="24"/>
          <w:szCs w:val="24"/>
        </w:rPr>
      </w:pPr>
      <w:r w:rsidRPr="00B85149">
        <w:rPr>
          <w:sz w:val="24"/>
          <w:szCs w:val="24"/>
        </w:rPr>
        <w:t xml:space="preserve">Nazwa Wykonawcy ..................................................................................................................... </w:t>
      </w:r>
    </w:p>
    <w:p w:rsidR="00261EBE" w:rsidRPr="00B85149" w:rsidRDefault="00261EBE" w:rsidP="00261EBE">
      <w:pPr>
        <w:spacing w:line="360" w:lineRule="auto"/>
        <w:rPr>
          <w:sz w:val="24"/>
          <w:szCs w:val="24"/>
        </w:rPr>
      </w:pPr>
      <w:r w:rsidRPr="00B85149">
        <w:rPr>
          <w:sz w:val="24"/>
          <w:szCs w:val="24"/>
        </w:rPr>
        <w:t xml:space="preserve">Adres  Wykonawcy ...................................................................................................................... </w:t>
      </w:r>
    </w:p>
    <w:p w:rsidR="00261EBE" w:rsidRPr="00B85149" w:rsidRDefault="00261EBE" w:rsidP="00261EBE">
      <w:pPr>
        <w:spacing w:line="360" w:lineRule="auto"/>
        <w:rPr>
          <w:sz w:val="24"/>
          <w:szCs w:val="24"/>
        </w:rPr>
      </w:pPr>
      <w:r w:rsidRPr="00B85149">
        <w:rPr>
          <w:sz w:val="24"/>
          <w:szCs w:val="24"/>
        </w:rPr>
        <w:t xml:space="preserve">Numer telefonu .................................................... Numer </w:t>
      </w:r>
      <w:proofErr w:type="spellStart"/>
      <w:r w:rsidRPr="00B85149">
        <w:rPr>
          <w:sz w:val="24"/>
          <w:szCs w:val="24"/>
        </w:rPr>
        <w:t>fax</w:t>
      </w:r>
      <w:proofErr w:type="spellEnd"/>
      <w:r w:rsidRPr="00B85149">
        <w:rPr>
          <w:sz w:val="24"/>
          <w:szCs w:val="24"/>
        </w:rPr>
        <w:t xml:space="preserve"> .....................................................</w:t>
      </w:r>
    </w:p>
    <w:p w:rsidR="00261EBE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Cs/>
          <w:sz w:val="16"/>
          <w:szCs w:val="16"/>
        </w:rPr>
      </w:pPr>
    </w:p>
    <w:p w:rsidR="00261EBE" w:rsidRPr="00B85149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Cs/>
          <w:sz w:val="16"/>
          <w:szCs w:val="16"/>
        </w:rPr>
      </w:pPr>
    </w:p>
    <w:p w:rsidR="00261EBE" w:rsidRPr="00B85149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 w:rsidRPr="00B85149">
        <w:rPr>
          <w:bCs/>
          <w:sz w:val="24"/>
          <w:szCs w:val="24"/>
        </w:rPr>
        <w:t>O</w:t>
      </w:r>
      <w:r w:rsidRPr="00B85149">
        <w:rPr>
          <w:sz w:val="24"/>
          <w:szCs w:val="24"/>
        </w:rPr>
        <w:t>ś</w:t>
      </w:r>
      <w:r w:rsidRPr="00B85149">
        <w:rPr>
          <w:bCs/>
          <w:sz w:val="24"/>
          <w:szCs w:val="24"/>
        </w:rPr>
        <w:t>wiadczam/-y, że w wykonywaniu zamówienia będą uczestniczyć następujące osoby:</w:t>
      </w:r>
    </w:p>
    <w:p w:rsidR="00261EBE" w:rsidRPr="00B85149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</w:p>
    <w:tbl>
      <w:tblPr>
        <w:tblW w:w="9105" w:type="dxa"/>
        <w:tblInd w:w="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882"/>
        <w:gridCol w:w="1925"/>
        <w:gridCol w:w="1582"/>
        <w:gridCol w:w="2003"/>
        <w:gridCol w:w="1288"/>
      </w:tblGrid>
      <w:tr w:rsidR="00261EBE" w:rsidRPr="00B85149" w:rsidTr="00F942B5">
        <w:trPr>
          <w:trHeight w:val="1309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Lp.</w:t>
            </w:r>
          </w:p>
        </w:tc>
        <w:tc>
          <w:tcPr>
            <w:tcW w:w="18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Nazwisko i imię</w:t>
            </w:r>
          </w:p>
        </w:tc>
        <w:tc>
          <w:tcPr>
            <w:tcW w:w="1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Zakres wykonywanych czynności oraz proponowana rola (funkcja) w realizacji zamówienia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Kwalifikacje zawodowe, posiadane</w:t>
            </w:r>
          </w:p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Uprawnienia*</w:t>
            </w:r>
          </w:p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Doświadczenie zawodowe, odpowiednie do powierzanej roli/ funkcji i w zakresie</w:t>
            </w:r>
          </w:p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odpowiadającym przedmiotowi zamówienia,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Podstawa dysponowania</w:t>
            </w:r>
          </w:p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przez Wykonawcę daną osobą</w:t>
            </w:r>
          </w:p>
        </w:tc>
      </w:tr>
      <w:tr w:rsidR="00261EBE" w:rsidRPr="00B85149" w:rsidTr="00F942B5">
        <w:trPr>
          <w:trHeight w:val="230"/>
        </w:trPr>
        <w:tc>
          <w:tcPr>
            <w:tcW w:w="4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b/>
              </w:rPr>
            </w:pPr>
            <w:r w:rsidRPr="00B85149">
              <w:rPr>
                <w:b/>
              </w:rPr>
              <w:t>1.</w:t>
            </w:r>
          </w:p>
        </w:tc>
        <w:tc>
          <w:tcPr>
            <w:tcW w:w="18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</w:pPr>
          </w:p>
          <w:p w:rsidR="00261EBE" w:rsidRPr="00B85149" w:rsidRDefault="00261EBE" w:rsidP="00F942B5">
            <w:pPr>
              <w:snapToGrid w:val="0"/>
              <w:spacing w:line="240" w:lineRule="auto"/>
              <w:jc w:val="center"/>
            </w:pPr>
          </w:p>
          <w:p w:rsidR="00261EBE" w:rsidRPr="00B85149" w:rsidRDefault="00261EBE" w:rsidP="00F942B5">
            <w:pPr>
              <w:snapToGrid w:val="0"/>
              <w:spacing w:line="240" w:lineRule="auto"/>
              <w:jc w:val="center"/>
            </w:pPr>
          </w:p>
          <w:p w:rsidR="00261EBE" w:rsidRDefault="00261EBE" w:rsidP="00F942B5">
            <w:pPr>
              <w:snapToGrid w:val="0"/>
              <w:spacing w:line="240" w:lineRule="auto"/>
            </w:pPr>
          </w:p>
          <w:p w:rsidR="00261EBE" w:rsidRDefault="00261EBE" w:rsidP="00F942B5">
            <w:pPr>
              <w:snapToGrid w:val="0"/>
              <w:spacing w:line="240" w:lineRule="auto"/>
            </w:pPr>
          </w:p>
          <w:p w:rsidR="00261EBE" w:rsidRDefault="00261EBE" w:rsidP="00F942B5">
            <w:pPr>
              <w:snapToGrid w:val="0"/>
              <w:spacing w:line="240" w:lineRule="auto"/>
            </w:pPr>
          </w:p>
          <w:p w:rsidR="00261EBE" w:rsidRPr="00B85149" w:rsidRDefault="00261EBE" w:rsidP="00F942B5">
            <w:pPr>
              <w:snapToGrid w:val="0"/>
              <w:spacing w:line="240" w:lineRule="auto"/>
            </w:pPr>
          </w:p>
        </w:tc>
        <w:tc>
          <w:tcPr>
            <w:tcW w:w="192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</w:pPr>
          </w:p>
          <w:p w:rsidR="00261EBE" w:rsidRPr="00B85149" w:rsidRDefault="00261EBE" w:rsidP="00F942B5">
            <w:pPr>
              <w:snapToGrid w:val="0"/>
              <w:spacing w:line="240" w:lineRule="auto"/>
            </w:pPr>
          </w:p>
          <w:p w:rsidR="00261EBE" w:rsidRPr="00B85149" w:rsidRDefault="00261EBE" w:rsidP="00F942B5">
            <w:pPr>
              <w:snapToGrid w:val="0"/>
              <w:spacing w:line="240" w:lineRule="auto"/>
            </w:pPr>
          </w:p>
          <w:p w:rsidR="00261EBE" w:rsidRPr="00B85149" w:rsidRDefault="00261EBE" w:rsidP="00F942B5">
            <w:pPr>
              <w:snapToGrid w:val="0"/>
              <w:spacing w:line="240" w:lineRule="auto"/>
            </w:pPr>
          </w:p>
          <w:p w:rsidR="00261EBE" w:rsidRPr="00B85149" w:rsidRDefault="00261EBE" w:rsidP="00F942B5">
            <w:pPr>
              <w:snapToGrid w:val="0"/>
              <w:spacing w:line="240" w:lineRule="auto"/>
            </w:pPr>
          </w:p>
          <w:p w:rsidR="00261EBE" w:rsidRPr="00B85149" w:rsidRDefault="00261EBE" w:rsidP="00F942B5">
            <w:pPr>
              <w:snapToGrid w:val="0"/>
              <w:spacing w:line="240" w:lineRule="auto"/>
            </w:pPr>
          </w:p>
        </w:tc>
        <w:tc>
          <w:tcPr>
            <w:tcW w:w="15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61EBE" w:rsidRPr="00B85149" w:rsidRDefault="00261EBE" w:rsidP="00F942B5">
            <w:pPr>
              <w:snapToGrid w:val="0"/>
              <w:spacing w:line="240" w:lineRule="auto"/>
              <w:jc w:val="center"/>
              <w:rPr>
                <w:sz w:val="16"/>
                <w:szCs w:val="16"/>
              </w:rPr>
            </w:pPr>
            <w:r w:rsidRPr="00B85149">
              <w:rPr>
                <w:sz w:val="16"/>
                <w:szCs w:val="16"/>
              </w:rPr>
              <w:t xml:space="preserve">Uprawnienia do kierowania robotami </w:t>
            </w:r>
            <w:r>
              <w:rPr>
                <w:sz w:val="16"/>
                <w:szCs w:val="16"/>
              </w:rPr>
              <w:t>drogowymi</w:t>
            </w:r>
          </w:p>
        </w:tc>
        <w:tc>
          <w:tcPr>
            <w:tcW w:w="200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61EBE" w:rsidRPr="00B85149" w:rsidRDefault="00261EBE" w:rsidP="00F942B5">
            <w:pPr>
              <w:autoSpaceDE w:val="0"/>
              <w:snapToGrid w:val="0"/>
              <w:spacing w:line="240" w:lineRule="auto"/>
              <w:jc w:val="center"/>
            </w:pPr>
          </w:p>
        </w:tc>
        <w:tc>
          <w:tcPr>
            <w:tcW w:w="1288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61EBE" w:rsidRPr="00B85149" w:rsidRDefault="00261EBE" w:rsidP="00F942B5">
            <w:pPr>
              <w:autoSpaceDE w:val="0"/>
              <w:snapToGrid w:val="0"/>
              <w:spacing w:line="240" w:lineRule="auto"/>
              <w:jc w:val="center"/>
            </w:pPr>
          </w:p>
        </w:tc>
      </w:tr>
    </w:tbl>
    <w:p w:rsidR="00261EBE" w:rsidRPr="00B85149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</w:p>
    <w:p w:rsidR="00261EBE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</w:p>
    <w:p w:rsidR="00261EBE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</w:p>
    <w:p w:rsidR="00261EBE" w:rsidRPr="00B85149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</w:p>
    <w:p w:rsidR="00261EBE" w:rsidRPr="00B85149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Cs/>
          <w:sz w:val="24"/>
          <w:szCs w:val="24"/>
        </w:rPr>
      </w:pPr>
      <w:r w:rsidRPr="00B85149">
        <w:rPr>
          <w:bCs/>
          <w:sz w:val="24"/>
          <w:szCs w:val="24"/>
        </w:rPr>
        <w:t>Kierownikiem budowy będzie: ………………………………………………..…………….</w:t>
      </w:r>
    </w:p>
    <w:p w:rsidR="00261EBE" w:rsidRDefault="00261EBE" w:rsidP="00261EBE">
      <w:pPr>
        <w:autoSpaceDE w:val="0"/>
        <w:autoSpaceDN w:val="0"/>
        <w:adjustRightInd w:val="0"/>
        <w:spacing w:line="240" w:lineRule="auto"/>
        <w:jc w:val="both"/>
        <w:rPr>
          <w:b/>
          <w:bCs/>
          <w:sz w:val="24"/>
          <w:szCs w:val="24"/>
        </w:rPr>
      </w:pPr>
    </w:p>
    <w:p w:rsidR="00261EBE" w:rsidRDefault="00261EBE" w:rsidP="00261EBE">
      <w:pPr>
        <w:spacing w:line="240" w:lineRule="auto"/>
        <w:rPr>
          <w:b/>
          <w:bCs/>
          <w:sz w:val="24"/>
          <w:szCs w:val="24"/>
        </w:rPr>
      </w:pPr>
    </w:p>
    <w:p w:rsidR="00261EBE" w:rsidRDefault="00261EBE" w:rsidP="00261EBE">
      <w:pPr>
        <w:spacing w:line="240" w:lineRule="auto"/>
        <w:rPr>
          <w:b/>
          <w:bCs/>
          <w:sz w:val="24"/>
          <w:szCs w:val="24"/>
        </w:rPr>
      </w:pPr>
    </w:p>
    <w:p w:rsidR="00261EBE" w:rsidRDefault="00261EBE" w:rsidP="00261EBE">
      <w:pPr>
        <w:spacing w:line="240" w:lineRule="auto"/>
        <w:rPr>
          <w:b/>
          <w:bCs/>
          <w:sz w:val="30"/>
          <w:szCs w:val="30"/>
        </w:rPr>
      </w:pPr>
    </w:p>
    <w:p w:rsidR="00261EBE" w:rsidRDefault="00261EBE" w:rsidP="00261EBE">
      <w:pPr>
        <w:spacing w:line="240" w:lineRule="auto"/>
        <w:rPr>
          <w:b/>
          <w:bCs/>
          <w:sz w:val="30"/>
          <w:szCs w:val="30"/>
        </w:rPr>
      </w:pPr>
    </w:p>
    <w:p w:rsidR="00261EBE" w:rsidRDefault="00261EBE" w:rsidP="00261EBE">
      <w:pPr>
        <w:spacing w:line="240" w:lineRule="auto"/>
        <w:rPr>
          <w:b/>
          <w:bCs/>
          <w:sz w:val="30"/>
          <w:szCs w:val="30"/>
        </w:rPr>
      </w:pPr>
    </w:p>
    <w:p w:rsidR="00261EBE" w:rsidRPr="00B85149" w:rsidRDefault="00261EBE" w:rsidP="00261EBE">
      <w:pPr>
        <w:spacing w:line="240" w:lineRule="auto"/>
        <w:rPr>
          <w:b/>
          <w:bCs/>
          <w:sz w:val="30"/>
          <w:szCs w:val="30"/>
        </w:rPr>
      </w:pPr>
    </w:p>
    <w:p w:rsidR="00261EBE" w:rsidRPr="00B85149" w:rsidRDefault="00261EBE" w:rsidP="00261EBE">
      <w:pPr>
        <w:spacing w:line="240" w:lineRule="auto"/>
        <w:ind w:right="-993"/>
        <w:jc w:val="both"/>
        <w:rPr>
          <w:sz w:val="24"/>
          <w:szCs w:val="24"/>
        </w:rPr>
      </w:pPr>
      <w:r w:rsidRPr="00B85149">
        <w:rPr>
          <w:sz w:val="24"/>
          <w:szCs w:val="24"/>
        </w:rPr>
        <w:t>..............................., dn. ....</w:t>
      </w:r>
      <w:r>
        <w:rPr>
          <w:sz w:val="24"/>
          <w:szCs w:val="24"/>
        </w:rPr>
        <w:t>.....................</w:t>
      </w:r>
      <w:r>
        <w:rPr>
          <w:sz w:val="24"/>
          <w:szCs w:val="24"/>
        </w:rPr>
        <w:tab/>
        <w:t xml:space="preserve">    </w:t>
      </w:r>
      <w:r w:rsidRPr="00B85149">
        <w:rPr>
          <w:sz w:val="24"/>
          <w:szCs w:val="24"/>
        </w:rPr>
        <w:t xml:space="preserve">     ...................................................................</w:t>
      </w:r>
    </w:p>
    <w:p w:rsidR="00261EBE" w:rsidRPr="00B85149" w:rsidRDefault="00261EBE" w:rsidP="00261EBE">
      <w:pPr>
        <w:spacing w:line="240" w:lineRule="auto"/>
        <w:ind w:left="4956" w:right="70"/>
        <w:jc w:val="center"/>
        <w:rPr>
          <w:i/>
          <w:sz w:val="16"/>
          <w:szCs w:val="16"/>
        </w:rPr>
      </w:pPr>
      <w:r w:rsidRPr="00B85149">
        <w:rPr>
          <w:i/>
          <w:sz w:val="16"/>
          <w:szCs w:val="16"/>
        </w:rPr>
        <w:t>Podpis osób uprawnionych do składania świadczeń woli w imieniu Wykonawcy oraz pieczątka / pieczątki</w:t>
      </w:r>
    </w:p>
    <w:p w:rsidR="00261EBE" w:rsidRPr="00B85149" w:rsidRDefault="00261EBE" w:rsidP="00261EBE">
      <w:pPr>
        <w:spacing w:line="240" w:lineRule="auto"/>
        <w:ind w:left="4956" w:right="70"/>
        <w:jc w:val="center"/>
        <w:rPr>
          <w:i/>
          <w:sz w:val="16"/>
          <w:szCs w:val="16"/>
        </w:rPr>
      </w:pPr>
    </w:p>
    <w:p w:rsidR="0047414F" w:rsidRPr="00261EBE" w:rsidRDefault="0047414F" w:rsidP="00261EBE">
      <w:pPr>
        <w:autoSpaceDE w:val="0"/>
        <w:spacing w:line="240" w:lineRule="auto"/>
        <w:rPr>
          <w:szCs w:val="16"/>
        </w:rPr>
      </w:pPr>
    </w:p>
    <w:sectPr w:rsidR="0047414F" w:rsidRPr="00261EBE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261EBE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1EBE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414F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4335D-74B6-433B-9E18-9EA453210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1260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2017-09-05T09:45:00Z</dcterms:created>
  <dcterms:modified xsi:type="dcterms:W3CDTF">2017-09-05T09:45:00Z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